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25261022" w:rsidR="009C2813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Składając ofertę w postępowaniu o udzielenie zamówienia publicznego prowadzonym w trybie 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9C2813">
        <w:rPr>
          <w:rFonts w:ascii="Arial" w:hAnsi="Arial" w:cs="Arial"/>
          <w:sz w:val="22"/>
          <w:szCs w:val="22"/>
          <w:lang w:val="pl-PL"/>
        </w:rPr>
        <w:t>1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>
        <w:rPr>
          <w:rFonts w:ascii="Arial" w:hAnsi="Arial" w:cs="Arial"/>
          <w:sz w:val="22"/>
          <w:szCs w:val="22"/>
          <w:lang w:val="pl-PL"/>
        </w:rPr>
        <w:t>z dnia 11 wrze</w:t>
      </w:r>
      <w:r w:rsidR="00E06D39">
        <w:rPr>
          <w:rFonts w:ascii="Arial" w:hAnsi="Arial" w:cs="Arial"/>
          <w:sz w:val="22"/>
          <w:szCs w:val="22"/>
          <w:lang w:val="pl-PL"/>
        </w:rPr>
        <w:t>ś</w:t>
      </w:r>
      <w:r w:rsidR="00934838">
        <w:rPr>
          <w:rFonts w:ascii="Arial" w:hAnsi="Arial" w:cs="Arial"/>
          <w:sz w:val="22"/>
          <w:szCs w:val="22"/>
          <w:lang w:val="pl-PL"/>
        </w:rPr>
        <w:t xml:space="preserve">nia 2019 roku Prawo zamówień publicznych – dalej zwana ustawa </w:t>
      </w:r>
      <w:proofErr w:type="spellStart"/>
      <w:r w:rsidR="00934838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934838">
        <w:rPr>
          <w:rFonts w:ascii="Arial" w:hAnsi="Arial" w:cs="Arial"/>
          <w:sz w:val="22"/>
          <w:szCs w:val="22"/>
          <w:lang w:val="pl-PL"/>
        </w:rPr>
        <w:t xml:space="preserve"> -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</w:t>
      </w:r>
      <w:r w:rsidRPr="00D3547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6A57C9C2" w14:textId="77777777" w:rsidR="008D41F7" w:rsidRPr="008D41F7" w:rsidRDefault="008D41F7" w:rsidP="008D41F7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8D41F7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Przebudowa drogi powiatowej Nr 1 647R Przybyły – Rożniaty od km 3+199 </w:t>
      </w:r>
    </w:p>
    <w:p w14:paraId="717713BB" w14:textId="44E3F9C8" w:rsidR="009C2813" w:rsidRDefault="008D41F7" w:rsidP="008D41F7">
      <w:pPr>
        <w:autoSpaceDE w:val="0"/>
        <w:autoSpaceDN w:val="0"/>
        <w:adjustRightInd w:val="0"/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8D41F7">
        <w:rPr>
          <w:rFonts w:ascii="Arial" w:hAnsi="Arial" w:cs="Arial"/>
          <w:b/>
          <w:bCs/>
          <w:sz w:val="22"/>
          <w:szCs w:val="22"/>
          <w:lang w:val="pl-PL" w:eastAsia="pl-PL"/>
        </w:rPr>
        <w:t>do km 4+559 w m. Rożniaty</w:t>
      </w:r>
      <w:r w:rsidR="009C2813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962725D" w14:textId="18759237" w:rsidR="004F6ADF" w:rsidRPr="00D3547E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>
        <w:rPr>
          <w:rFonts w:ascii="Arial" w:hAnsi="Arial" w:cs="Arial"/>
          <w:sz w:val="22"/>
          <w:szCs w:val="22"/>
          <w:lang w:val="pl-PL"/>
        </w:rPr>
        <w:t>że </w:t>
      </w:r>
      <w:r w:rsidR="005104D2" w:rsidRPr="00D3547E">
        <w:rPr>
          <w:rFonts w:ascii="Arial" w:hAnsi="Arial" w:cs="Arial"/>
          <w:sz w:val="22"/>
          <w:szCs w:val="22"/>
          <w:lang w:val="pl-PL"/>
        </w:rPr>
        <w:t>w </w:t>
      </w:r>
      <w:r w:rsidR="004F6ADF" w:rsidRPr="00D3547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13"/>
        <w:gridCol w:w="3119"/>
        <w:gridCol w:w="1984"/>
      </w:tblGrid>
      <w:tr w:rsidR="004F6ADF" w:rsidRPr="00D3547E" w14:paraId="2213063C" w14:textId="77777777" w:rsidTr="00D3547E">
        <w:trPr>
          <w:trHeight w:val="567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D3547E"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</w:p>
        </w:tc>
      </w:tr>
      <w:tr w:rsidR="004F6ADF" w:rsidRPr="00D3547E" w14:paraId="31CAD64C" w14:textId="77777777" w:rsidTr="002E5487">
        <w:trPr>
          <w:trHeight w:val="679"/>
        </w:trPr>
        <w:tc>
          <w:tcPr>
            <w:tcW w:w="2093" w:type="dxa"/>
            <w:vMerge w:val="restart"/>
            <w:vAlign w:val="center"/>
          </w:tcPr>
          <w:p w14:paraId="5228CAE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Kierownik budowy</w:t>
            </w:r>
          </w:p>
        </w:tc>
        <w:tc>
          <w:tcPr>
            <w:tcW w:w="2013" w:type="dxa"/>
            <w:vMerge w:val="restart"/>
            <w:vAlign w:val="center"/>
          </w:tcPr>
          <w:p w14:paraId="01FD4E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DBC0F87" w14:textId="77777777" w:rsidR="00A760E8" w:rsidRPr="00D3547E" w:rsidRDefault="00A760E8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62AC9BBD" w14:textId="306B439A" w:rsidR="004F6ADF" w:rsidRPr="00D3547E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posiada uprawnienia do kierowania robotami budowlanymi w specjalności inżynieryjnej drogowej</w:t>
            </w:r>
            <w:r w:rsidR="009C2813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bez ograniczeń</w:t>
            </w: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</w:t>
            </w:r>
          </w:p>
          <w:p w14:paraId="12DF8F95" w14:textId="77777777" w:rsidR="004F6ADF" w:rsidRPr="00D3547E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               </w:t>
            </w:r>
            <w:r w:rsidRPr="00D3547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TAK/NIE*</w:t>
            </w: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  </w:t>
            </w:r>
          </w:p>
          <w:p w14:paraId="25940C84" w14:textId="77777777" w:rsidR="006A0A40" w:rsidRPr="00D3547E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3BB0DF12" w14:textId="77777777" w:rsidR="006A0A40" w:rsidRPr="00D3547E" w:rsidRDefault="006A0A40" w:rsidP="00D3547E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pl-PL"/>
              </w:rPr>
              <w:t>o numerze ewidencyjnym:</w:t>
            </w:r>
            <w:r w:rsidRPr="00D3547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  <w:t xml:space="preserve"> …………………….</w:t>
            </w:r>
          </w:p>
          <w:p w14:paraId="0B6A9B72" w14:textId="77777777" w:rsidR="006A0A40" w:rsidRPr="00D3547E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pl-PL"/>
              </w:rPr>
              <w:t>(proszę wpisać nr ewidencyjny uprawnień)</w:t>
            </w:r>
          </w:p>
          <w:p w14:paraId="13DA1917" w14:textId="77777777" w:rsidR="006A0A40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3101556F" w14:textId="265F4DCC" w:rsidR="004F6ADF" w:rsidRPr="002C1AC5" w:rsidRDefault="00934838" w:rsidP="002C1AC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Posiada doświadczenie w</w:t>
            </w:r>
            <w:r w:rsidR="0011308F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 </w:t>
            </w:r>
            <w:r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wymiarze: ……………. lat (</w:t>
            </w:r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zgodnie z zapisami rozdziału VIII ust. 2 pkt 4</w:t>
            </w:r>
            <w:r w:rsidR="001601B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)c</w:t>
            </w:r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 xml:space="preserve">) IDW musi </w:t>
            </w:r>
            <w:proofErr w:type="spellStart"/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posiadac</w:t>
            </w:r>
            <w:proofErr w:type="spellEnd"/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 xml:space="preserve"> co najmniej </w:t>
            </w:r>
            <w:r w:rsidR="00B712CC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2</w:t>
            </w:r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 xml:space="preserve"> letnie doświadczenie</w:t>
            </w:r>
            <w:r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)</w:t>
            </w:r>
          </w:p>
        </w:tc>
        <w:tc>
          <w:tcPr>
            <w:tcW w:w="1984" w:type="dxa"/>
            <w:vAlign w:val="center"/>
          </w:tcPr>
          <w:p w14:paraId="1B374125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2E5487">
        <w:trPr>
          <w:trHeight w:val="585"/>
        </w:trPr>
        <w:tc>
          <w:tcPr>
            <w:tcW w:w="2093" w:type="dxa"/>
            <w:vMerge/>
            <w:vAlign w:val="center"/>
          </w:tcPr>
          <w:p w14:paraId="4D8C01BE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2013" w:type="dxa"/>
            <w:vMerge/>
            <w:vAlign w:val="center"/>
          </w:tcPr>
          <w:p w14:paraId="0F2BB19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6F2E4DE0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pracownik innego podmiotu – dyspono</w:t>
            </w:r>
            <w:r w:rsidR="002C1AC5">
              <w:rPr>
                <w:rFonts w:ascii="Arial" w:hAnsi="Arial" w:cs="Arial"/>
                <w:sz w:val="22"/>
                <w:szCs w:val="22"/>
                <w:lang w:val="pl-PL"/>
              </w:rPr>
              <w:t>wanie na zasadach określonych w </w:t>
            </w: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 xml:space="preserve">art. </w:t>
            </w:r>
            <w:r w:rsidR="00FD7937" w:rsidRPr="00D3547E">
              <w:rPr>
                <w:rFonts w:ascii="Arial" w:hAnsi="Arial" w:cs="Arial"/>
                <w:sz w:val="22"/>
                <w:szCs w:val="22"/>
                <w:lang w:val="pl-PL"/>
              </w:rPr>
              <w:t>118</w:t>
            </w: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 xml:space="preserve"> ustawy </w:t>
            </w:r>
            <w:proofErr w:type="spellStart"/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Pzp</w:t>
            </w:r>
            <w:proofErr w:type="spellEnd"/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*</w:t>
            </w:r>
          </w:p>
        </w:tc>
      </w:tr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2C1AC5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2"/>
          <w:szCs w:val="22"/>
          <w:lang w:val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/>
        </w:rPr>
        <w:t>Uwaga:</w:t>
      </w:r>
    </w:p>
    <w:p w14:paraId="1CEF7246" w14:textId="77777777" w:rsidR="004F6ADF" w:rsidRPr="002C1AC5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 w:eastAsia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118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 ustawy </w:t>
      </w:r>
      <w:proofErr w:type="spellStart"/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Pzp</w:t>
      </w:r>
      <w:proofErr w:type="spellEnd"/>
      <w:r w:rsidR="00D3547E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, i w 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kolumnie (4) wskaże inną niż „pracownik Wykonawcy” podstawę dysponowania - zobowiązany jest udowodnić, </w:t>
      </w:r>
      <w:r w:rsidRPr="002C1AC5">
        <w:rPr>
          <w:rFonts w:ascii="Arial" w:hAnsi="Arial" w:cs="Arial"/>
          <w:b/>
          <w:i/>
          <w:sz w:val="22"/>
          <w:szCs w:val="22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2C1AC5">
        <w:rPr>
          <w:rFonts w:ascii="Arial" w:eastAsia="Verdana,Italic" w:hAnsi="Arial" w:cs="Arial"/>
          <w:b/>
          <w:i/>
          <w:iCs/>
          <w:sz w:val="22"/>
          <w:szCs w:val="22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D3547E" w:rsidRDefault="004F6ADF" w:rsidP="00D3547E">
      <w:pPr>
        <w:spacing w:line="271" w:lineRule="auto"/>
        <w:rPr>
          <w:rFonts w:ascii="Arial" w:hAnsi="Arial" w:cs="Arial"/>
          <w:sz w:val="22"/>
          <w:szCs w:val="22"/>
          <w:vertAlign w:val="superscript"/>
          <w:lang w:val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* </w:t>
      </w:r>
      <w:r w:rsidRPr="00D3547E">
        <w:rPr>
          <w:rFonts w:ascii="Arial" w:hAnsi="Arial" w:cs="Arial"/>
          <w:i/>
          <w:sz w:val="22"/>
          <w:szCs w:val="22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6C4370" w:rsidRDefault="006A0A40" w:rsidP="00D3547E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6C4370">
        <w:rPr>
          <w:rFonts w:ascii="Arial" w:hAnsi="Arial" w:cs="Arial"/>
          <w:i/>
          <w:sz w:val="22"/>
          <w:szCs w:val="22"/>
          <w:u w:val="single"/>
          <w:lang w:val="pl-PL" w:eastAsia="pl-PL"/>
        </w:rPr>
        <w:t xml:space="preserve">Niniejszy „Wykaz” </w:t>
      </w:r>
      <w:r w:rsidRPr="006C4370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3E66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0094E2" w14:textId="77777777" w:rsidR="0099780A" w:rsidRDefault="0099780A" w:rsidP="00AC1A4B">
      <w:r>
        <w:separator/>
      </w:r>
    </w:p>
  </w:endnote>
  <w:endnote w:type="continuationSeparator" w:id="0">
    <w:p w14:paraId="3A2B114A" w14:textId="77777777" w:rsidR="0099780A" w:rsidRDefault="0099780A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FB5A1" w14:textId="77777777" w:rsidR="009673CF" w:rsidRDefault="009673C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2C1AC5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2C1AC5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A81B6" w14:textId="77777777" w:rsidR="009673CF" w:rsidRDefault="009673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CBA6B0" w14:textId="77777777" w:rsidR="0099780A" w:rsidRDefault="0099780A" w:rsidP="00AC1A4B">
      <w:r>
        <w:separator/>
      </w:r>
    </w:p>
  </w:footnote>
  <w:footnote w:type="continuationSeparator" w:id="0">
    <w:p w14:paraId="148F89B9" w14:textId="77777777" w:rsidR="0099780A" w:rsidRDefault="0099780A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B287D" w14:textId="77777777" w:rsidR="009673CF" w:rsidRDefault="009673C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9CF89" w14:textId="75329422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D7584E">
      <w:rPr>
        <w:rFonts w:ascii="Calibri" w:hAnsi="Calibri" w:cs="Calibri"/>
        <w:b/>
        <w:i/>
        <w:sz w:val="18"/>
        <w:szCs w:val="18"/>
        <w:lang w:val="pl-PL" w:eastAsia="ar-SA"/>
      </w:rPr>
      <w:t>7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2E2349CF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9673CF">
      <w:rPr>
        <w:rFonts w:ascii="Calibri" w:hAnsi="Calibri"/>
        <w:b/>
        <w:bCs/>
        <w:color w:val="4F81BD"/>
        <w:sz w:val="18"/>
        <w:szCs w:val="18"/>
        <w:lang w:val="pl-PL" w:eastAsia="ar-SA"/>
      </w:rPr>
      <w:t>37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.2021</w:t>
    </w:r>
  </w:p>
  <w:bookmarkEnd w:id="0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0CD8D" w14:textId="77777777" w:rsidR="009673CF" w:rsidRDefault="009673C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308F"/>
    <w:rsid w:val="00114A18"/>
    <w:rsid w:val="00117C5A"/>
    <w:rsid w:val="001205ED"/>
    <w:rsid w:val="0012574F"/>
    <w:rsid w:val="00130A93"/>
    <w:rsid w:val="00132699"/>
    <w:rsid w:val="0013318B"/>
    <w:rsid w:val="0013347D"/>
    <w:rsid w:val="00137B9B"/>
    <w:rsid w:val="001424B4"/>
    <w:rsid w:val="001425BE"/>
    <w:rsid w:val="00143A38"/>
    <w:rsid w:val="00144359"/>
    <w:rsid w:val="00154D25"/>
    <w:rsid w:val="00156601"/>
    <w:rsid w:val="001575B6"/>
    <w:rsid w:val="001601B8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2D0E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16874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41F7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17A9E"/>
    <w:rsid w:val="00920E11"/>
    <w:rsid w:val="0092215B"/>
    <w:rsid w:val="009235B0"/>
    <w:rsid w:val="00932C24"/>
    <w:rsid w:val="00934838"/>
    <w:rsid w:val="00936245"/>
    <w:rsid w:val="00937AD1"/>
    <w:rsid w:val="00944DFD"/>
    <w:rsid w:val="00945E3A"/>
    <w:rsid w:val="00946250"/>
    <w:rsid w:val="00951781"/>
    <w:rsid w:val="00960B99"/>
    <w:rsid w:val="009670C6"/>
    <w:rsid w:val="009673CF"/>
    <w:rsid w:val="00973640"/>
    <w:rsid w:val="00974E28"/>
    <w:rsid w:val="009805D8"/>
    <w:rsid w:val="00985D96"/>
    <w:rsid w:val="00992E88"/>
    <w:rsid w:val="0099780A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46DEC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CEC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34430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547E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DF70A0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3036A"/>
    <w:rsid w:val="00E334B8"/>
    <w:rsid w:val="00E34751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2AF7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9CC8D0-F5C5-4A90-BD24-1644DE843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232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17</cp:revision>
  <cp:lastPrinted>2020-12-14T07:24:00Z</cp:lastPrinted>
  <dcterms:created xsi:type="dcterms:W3CDTF">2021-02-17T13:18:00Z</dcterms:created>
  <dcterms:modified xsi:type="dcterms:W3CDTF">2021-07-21T07:28:00Z</dcterms:modified>
</cp:coreProperties>
</file>